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6BA9EB1C"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00AF7FB4" w:rsidRPr="00AF7FB4">
        <w:rPr>
          <w:rFonts w:ascii="Calibri" w:eastAsia="Times New Roman" w:hAnsi="Calibri" w:cs="Calibri"/>
          <w:bCs w:val="0"/>
          <w:color w:val="auto"/>
          <w:szCs w:val="20"/>
        </w:rPr>
        <w:t>POST/DYS/OR/GZ/00026/2026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197BF25B" w:rsidR="00ED1618" w:rsidRPr="00263A5F" w:rsidRDefault="00ED1618" w:rsidP="0042580E">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292986" w:rsidRPr="00292986">
        <w:rPr>
          <w:rFonts w:asciiTheme="minorHAnsi" w:hAnsiTheme="minorHAnsi" w:cs="Arial"/>
          <w:b/>
          <w:bCs/>
          <w:i/>
          <w:szCs w:val="22"/>
        </w:rPr>
        <w:t>„</w:t>
      </w:r>
      <w:r w:rsidR="0042580E" w:rsidRPr="0042580E">
        <w:rPr>
          <w:rFonts w:asciiTheme="minorHAnsi" w:hAnsiTheme="minorHAnsi" w:cs="Arial"/>
          <w:b/>
          <w:bCs/>
          <w:i/>
          <w:szCs w:val="22"/>
        </w:rPr>
        <w:t>Budowa przyłączy kablowych nN na obszarze działania Rejonu Energetycznego Sanok - 8 części</w:t>
      </w:r>
      <w:r w:rsidR="0042580E">
        <w:rPr>
          <w:rFonts w:asciiTheme="minorHAnsi" w:hAnsiTheme="minorHAnsi" w:cs="Arial"/>
          <w:b/>
          <w:bCs/>
          <w:i/>
          <w:szCs w:val="22"/>
        </w:rPr>
        <w:t xml:space="preserve"> </w:t>
      </w:r>
      <w:r w:rsidR="0042580E" w:rsidRPr="0042580E">
        <w:rPr>
          <w:rFonts w:asciiTheme="minorHAnsi" w:hAnsiTheme="minorHAnsi" w:cs="Arial"/>
          <w:b/>
          <w:bCs/>
          <w:i/>
          <w:szCs w:val="22"/>
        </w:rPr>
        <w:t>(79 pozycji) "Pakiet nr C”</w:t>
      </w:r>
      <w:r w:rsidR="00292986" w:rsidRPr="00292986">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A8361" w14:textId="77777777" w:rsidR="00D97A4D" w:rsidRDefault="00D97A4D" w:rsidP="004A302B">
      <w:pPr>
        <w:spacing w:line="240" w:lineRule="auto"/>
      </w:pPr>
      <w:r>
        <w:separator/>
      </w:r>
    </w:p>
  </w:endnote>
  <w:endnote w:type="continuationSeparator" w:id="0">
    <w:p w14:paraId="51774AC5" w14:textId="77777777" w:rsidR="00D97A4D" w:rsidRDefault="00D97A4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6D74D" w14:textId="77777777" w:rsidR="00D97A4D" w:rsidRDefault="00D97A4D" w:rsidP="004A302B">
      <w:pPr>
        <w:spacing w:line="240" w:lineRule="auto"/>
      </w:pPr>
      <w:r>
        <w:separator/>
      </w:r>
    </w:p>
  </w:footnote>
  <w:footnote w:type="continuationSeparator" w:id="0">
    <w:p w14:paraId="039AE350" w14:textId="77777777" w:rsidR="00D97A4D" w:rsidRDefault="00D97A4D"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AF7FB4"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177"/>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986"/>
    <w:rsid w:val="002933B6"/>
    <w:rsid w:val="00293ABE"/>
    <w:rsid w:val="00293B49"/>
    <w:rsid w:val="0029407F"/>
    <w:rsid w:val="002940E3"/>
    <w:rsid w:val="002946F8"/>
    <w:rsid w:val="002959FE"/>
    <w:rsid w:val="002962DA"/>
    <w:rsid w:val="002A1E74"/>
    <w:rsid w:val="002A347B"/>
    <w:rsid w:val="002A3ECF"/>
    <w:rsid w:val="002A6128"/>
    <w:rsid w:val="002B096C"/>
    <w:rsid w:val="002B0F0A"/>
    <w:rsid w:val="002B2A7B"/>
    <w:rsid w:val="002B2E35"/>
    <w:rsid w:val="002B3312"/>
    <w:rsid w:val="002B47EA"/>
    <w:rsid w:val="002B4BFC"/>
    <w:rsid w:val="002B4D64"/>
    <w:rsid w:val="002B5456"/>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17C7"/>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80E"/>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F87"/>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43CB"/>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1F1"/>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5E45"/>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1C3"/>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AF7FB4"/>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2F4D"/>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FC3"/>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97A4D"/>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3655"/>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5C79"/>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POST/DYS/OR/GZ/00026/2026                         </dmsv2SWPP2ObjectNumber>
    <dmsv2SWPP2SumMD5 xmlns="http://schemas.microsoft.com/sharepoint/v3">138d54826b86f75e7471f93d634cfede</dmsv2SWPP2SumMD5>
    <dmsv2BaseMoved xmlns="http://schemas.microsoft.com/sharepoint/v3">false</dmsv2BaseMoved>
    <dmsv2BaseIsSensitive xmlns="http://schemas.microsoft.com/sharepoint/v3">true</dmsv2BaseIsSensitive>
    <dmsv2SWPP2IDSWPP2 xmlns="http://schemas.microsoft.com/sharepoint/v3">702935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24101265</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JEUP5JKVCYQC-922955212-12886</_dlc_DocId>
    <_dlc_DocIdUrl xmlns="a19cb1c7-c5c7-46d4-85ae-d83685407bba">
      <Url>https://swpp2.dms.gkpge.pl/sites/41/_layouts/15/DocIdRedir.aspx?ID=JEUP5JKVCYQC-922955212-12886</Url>
      <Description>JEUP5JKVCYQC-922955212-12886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309335-B43F-494B-BD50-16E5F49E7EBD}"/>
</file>

<file path=customXml/itemProps2.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3.xml><?xml version="1.0" encoding="utf-8"?>
<ds:datastoreItem xmlns:ds="http://schemas.openxmlformats.org/officeDocument/2006/customXml" ds:itemID="{486F55EA-4DB5-465F-B728-FD06652A795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Pages>
  <Words>753</Words>
  <Characters>4519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49</cp:revision>
  <cp:lastPrinted>2020-02-27T07:25:00Z</cp:lastPrinted>
  <dcterms:created xsi:type="dcterms:W3CDTF">2021-01-25T08:27:00Z</dcterms:created>
  <dcterms:modified xsi:type="dcterms:W3CDTF">2026-01-09T12:07:00Z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4d90959d-63d4-4e8f-9a2e-28ccb16f604c</vt:lpwstr>
  </property>
</Properties>
</file>